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E2" w:rsidRDefault="00323DE2" w:rsidP="00512074">
      <w:pPr>
        <w:ind w:firstLine="708"/>
        <w:jc w:val="both"/>
        <w:rPr>
          <w:lang w:val="sr-Latn-RS"/>
        </w:rPr>
      </w:pPr>
    </w:p>
    <w:p w:rsidR="00512074" w:rsidRDefault="00512074" w:rsidP="00512074">
      <w:pPr>
        <w:ind w:firstLine="708"/>
        <w:jc w:val="both"/>
      </w:pPr>
      <w:r>
        <w:t xml:space="preserve">На основу члана _____ Закона о _________________________________________ </w:t>
      </w:r>
    </w:p>
    <w:p w:rsidR="00512074" w:rsidRDefault="00512074" w:rsidP="00512074">
      <w:pPr>
        <w:jc w:val="both"/>
        <w:rPr>
          <w:i/>
        </w:rPr>
      </w:pPr>
      <w:r>
        <w:rPr>
          <w:i/>
        </w:rPr>
        <w:t xml:space="preserve">                                                                    (матични закон којим се уређује делатност)</w:t>
      </w:r>
    </w:p>
    <w:p w:rsidR="00512074" w:rsidRDefault="00512074" w:rsidP="00512074">
      <w:pPr>
        <w:jc w:val="both"/>
      </w:pPr>
      <w:r>
        <w:t xml:space="preserve">(„Службени </w:t>
      </w:r>
      <w:proofErr w:type="spellStart"/>
      <w:r>
        <w:t>гла</w:t>
      </w:r>
      <w:proofErr w:type="spellEnd"/>
      <w:r>
        <w:rPr>
          <w:lang w:val="sr-Cyrl-RS"/>
        </w:rPr>
        <w:t>с</w:t>
      </w:r>
      <w:proofErr w:type="spellStart"/>
      <w:r>
        <w:t>ник</w:t>
      </w:r>
      <w:proofErr w:type="spellEnd"/>
      <w:r>
        <w:t xml:space="preserve"> РС“ бр.___ )</w:t>
      </w:r>
      <w:r>
        <w:rPr>
          <w:lang w:val="sr-Latn-RS"/>
        </w:rPr>
        <w:t xml:space="preserve">,   </w:t>
      </w:r>
      <w:r>
        <w:t xml:space="preserve"> и члана</w:t>
      </w:r>
      <w:r>
        <w:rPr>
          <w:lang w:val="sr-Latn-RS"/>
        </w:rPr>
        <w:t xml:space="preserve">   </w:t>
      </w:r>
      <w:r>
        <w:t xml:space="preserve"> _____ </w:t>
      </w:r>
      <w:r>
        <w:rPr>
          <w:lang w:val="sr-Latn-RS"/>
        </w:rPr>
        <w:t xml:space="preserve">    </w:t>
      </w:r>
      <w:r>
        <w:t xml:space="preserve">Статута </w:t>
      </w:r>
    </w:p>
    <w:p w:rsidR="00512074" w:rsidRPr="00CD6DED" w:rsidRDefault="00512074" w:rsidP="00512074">
      <w:pPr>
        <w:jc w:val="both"/>
        <w:rPr>
          <w:lang w:val="sr-Latn-RS"/>
        </w:rPr>
      </w:pPr>
      <w:r>
        <w:t>______________________________ са седиштем у _______________________________,</w:t>
      </w:r>
    </w:p>
    <w:p w:rsidR="00512074" w:rsidRDefault="00512074" w:rsidP="00512074">
      <w:pPr>
        <w:jc w:val="both"/>
        <w:rPr>
          <w:i/>
        </w:rPr>
      </w:pPr>
      <w:r>
        <w:rPr>
          <w:i/>
        </w:rPr>
        <w:t xml:space="preserve">                 (назив установе)                                                               (место)</w:t>
      </w:r>
    </w:p>
    <w:p w:rsidR="00512074" w:rsidRDefault="00512074" w:rsidP="00512074">
      <w:pPr>
        <w:jc w:val="both"/>
      </w:pPr>
      <w:r>
        <w:t>______________________________, ___________________________________________,</w:t>
      </w:r>
    </w:p>
    <w:p w:rsidR="00512074" w:rsidRDefault="00512074" w:rsidP="00512074">
      <w:pPr>
        <w:jc w:val="both"/>
        <w:rPr>
          <w:i/>
          <w:lang w:val="sr-Latn-RS"/>
        </w:rPr>
      </w:pPr>
      <w:r>
        <w:rPr>
          <w:i/>
        </w:rPr>
        <w:t xml:space="preserve">     (улица и број)                                         (назив органа управљања)</w:t>
      </w:r>
    </w:p>
    <w:p w:rsidR="00512074" w:rsidRPr="00CD6DED" w:rsidRDefault="00512074" w:rsidP="00512074">
      <w:pPr>
        <w:jc w:val="both"/>
        <w:rPr>
          <w:i/>
          <w:lang w:val="sr-Latn-RS"/>
        </w:rPr>
      </w:pPr>
    </w:p>
    <w:p w:rsidR="00512074" w:rsidRDefault="00512074" w:rsidP="00512074">
      <w:pPr>
        <w:jc w:val="both"/>
      </w:pPr>
      <w:r>
        <w:t>на седници одржаној ______________ године доноси</w:t>
      </w:r>
    </w:p>
    <w:p w:rsidR="00512074" w:rsidRDefault="00512074" w:rsidP="00512074">
      <w:pPr>
        <w:jc w:val="both"/>
        <w:rPr>
          <w:i/>
        </w:rPr>
      </w:pPr>
      <w:r>
        <w:rPr>
          <w:i/>
        </w:rPr>
        <w:t xml:space="preserve">                                        (датум)</w:t>
      </w:r>
    </w:p>
    <w:p w:rsidR="00512074" w:rsidRDefault="00512074" w:rsidP="00512074">
      <w:pPr>
        <w:jc w:val="both"/>
        <w:rPr>
          <w:i/>
          <w:lang w:val="sr-Latn-RS"/>
        </w:rPr>
      </w:pPr>
    </w:p>
    <w:p w:rsidR="00512074" w:rsidRDefault="00512074" w:rsidP="00512074">
      <w:pPr>
        <w:jc w:val="both"/>
        <w:rPr>
          <w:i/>
          <w:lang w:val="sr-Latn-RS"/>
        </w:rPr>
      </w:pPr>
    </w:p>
    <w:p w:rsidR="00323DE2" w:rsidRDefault="00323DE2" w:rsidP="00512074">
      <w:pPr>
        <w:jc w:val="both"/>
        <w:rPr>
          <w:i/>
          <w:lang w:val="sr-Latn-RS"/>
        </w:rPr>
      </w:pPr>
    </w:p>
    <w:p w:rsidR="00512074" w:rsidRPr="00CD6DED" w:rsidRDefault="00512074" w:rsidP="00512074">
      <w:pPr>
        <w:jc w:val="both"/>
        <w:rPr>
          <w:i/>
          <w:lang w:val="sr-Latn-RS"/>
        </w:rPr>
      </w:pPr>
    </w:p>
    <w:p w:rsidR="00512074" w:rsidRDefault="00512074" w:rsidP="00512074">
      <w:pPr>
        <w:jc w:val="center"/>
        <w:rPr>
          <w:b/>
          <w:lang w:val="sr-Latn-RS"/>
        </w:rPr>
      </w:pPr>
      <w:r>
        <w:rPr>
          <w:b/>
        </w:rPr>
        <w:t>О Д Л У К У</w:t>
      </w:r>
    </w:p>
    <w:p w:rsidR="00512074" w:rsidRDefault="00512074" w:rsidP="00512074">
      <w:pPr>
        <w:jc w:val="center"/>
        <w:rPr>
          <w:b/>
          <w:lang w:val="sr-Latn-RS"/>
        </w:rPr>
      </w:pPr>
    </w:p>
    <w:p w:rsidR="00512074" w:rsidRDefault="00512074" w:rsidP="00512074">
      <w:pPr>
        <w:jc w:val="center"/>
        <w:rPr>
          <w:b/>
          <w:lang w:val="sr-Latn-RS"/>
        </w:rPr>
      </w:pPr>
    </w:p>
    <w:p w:rsidR="00323DE2" w:rsidRPr="00CD6DED" w:rsidRDefault="00323DE2" w:rsidP="00512074">
      <w:pPr>
        <w:jc w:val="center"/>
        <w:rPr>
          <w:b/>
          <w:lang w:val="sr-Latn-RS"/>
        </w:rPr>
      </w:pPr>
      <w:bookmarkStart w:id="0" w:name="_GoBack"/>
      <w:bookmarkEnd w:id="0"/>
    </w:p>
    <w:p w:rsidR="00512074" w:rsidRDefault="00512074" w:rsidP="00512074">
      <w:pPr>
        <w:jc w:val="center"/>
      </w:pPr>
    </w:p>
    <w:p w:rsidR="00512074" w:rsidRPr="00CD6DED" w:rsidRDefault="00512074" w:rsidP="00512074">
      <w:pPr>
        <w:numPr>
          <w:ilvl w:val="0"/>
          <w:numId w:val="1"/>
        </w:numPr>
        <w:jc w:val="both"/>
      </w:pPr>
      <w:r>
        <w:t xml:space="preserve">Усваја се Предлог финансијског плана  за ________  годину </w:t>
      </w:r>
    </w:p>
    <w:p w:rsidR="00512074" w:rsidRDefault="00512074" w:rsidP="00512074">
      <w:pPr>
        <w:ind w:left="885"/>
        <w:jc w:val="both"/>
      </w:pPr>
    </w:p>
    <w:p w:rsidR="00512074" w:rsidRDefault="00512074" w:rsidP="00512074">
      <w:pPr>
        <w:numPr>
          <w:ilvl w:val="0"/>
          <w:numId w:val="1"/>
        </w:numPr>
        <w:jc w:val="both"/>
      </w:pPr>
      <w:r>
        <w:t>Ова Одлука ступа на снагу даном њеног доношења.</w:t>
      </w:r>
    </w:p>
    <w:p w:rsidR="00512074" w:rsidRDefault="00512074" w:rsidP="00512074">
      <w:pPr>
        <w:ind w:left="360"/>
        <w:jc w:val="both"/>
      </w:pPr>
    </w:p>
    <w:p w:rsidR="00512074" w:rsidRPr="00CD6DED" w:rsidRDefault="00512074" w:rsidP="00512074">
      <w:pPr>
        <w:numPr>
          <w:ilvl w:val="0"/>
          <w:numId w:val="1"/>
        </w:numPr>
        <w:jc w:val="both"/>
      </w:pPr>
      <w:r>
        <w:t>Предлог финансијског плана је саставни део ове Одлуке.</w:t>
      </w:r>
    </w:p>
    <w:p w:rsidR="00512074" w:rsidRDefault="00512074" w:rsidP="00512074">
      <w:pPr>
        <w:pStyle w:val="Pasussalistom"/>
      </w:pPr>
    </w:p>
    <w:p w:rsidR="00512074" w:rsidRDefault="00512074" w:rsidP="00512074">
      <w:pPr>
        <w:ind w:left="885"/>
        <w:jc w:val="both"/>
        <w:rPr>
          <w:lang w:val="sr-Latn-RS"/>
        </w:rPr>
      </w:pPr>
    </w:p>
    <w:p w:rsidR="00512074" w:rsidRDefault="00512074" w:rsidP="00512074">
      <w:pPr>
        <w:ind w:left="885"/>
        <w:jc w:val="both"/>
      </w:pPr>
    </w:p>
    <w:p w:rsidR="00512074" w:rsidRDefault="00512074" w:rsidP="00512074">
      <w:pPr>
        <w:jc w:val="both"/>
      </w:pPr>
    </w:p>
    <w:p w:rsidR="00512074" w:rsidRDefault="00512074" w:rsidP="00512074">
      <w:pPr>
        <w:jc w:val="both"/>
        <w:rPr>
          <w:b/>
        </w:rPr>
      </w:pPr>
      <w:r>
        <w:rPr>
          <w:b/>
        </w:rPr>
        <w:t>Број: __________________</w:t>
      </w:r>
    </w:p>
    <w:p w:rsidR="00512074" w:rsidRDefault="00512074" w:rsidP="00512074">
      <w:pPr>
        <w:jc w:val="both"/>
        <w:rPr>
          <w:b/>
        </w:rPr>
      </w:pPr>
      <w:r>
        <w:rPr>
          <w:b/>
        </w:rPr>
        <w:t>Датум: ________________</w:t>
      </w:r>
    </w:p>
    <w:p w:rsidR="00512074" w:rsidRDefault="00512074" w:rsidP="00512074">
      <w:pPr>
        <w:jc w:val="both"/>
      </w:pPr>
    </w:p>
    <w:tbl>
      <w:tblPr>
        <w:tblW w:w="0" w:type="auto"/>
        <w:tblInd w:w="4068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512074" w:rsidTr="00E173F9">
        <w:tc>
          <w:tcPr>
            <w:tcW w:w="5040" w:type="dxa"/>
            <w:shd w:val="clear" w:color="auto" w:fill="auto"/>
          </w:tcPr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Pr="00A23873" w:rsidRDefault="00512074" w:rsidP="00E173F9">
            <w:pPr>
              <w:snapToGrid w:val="0"/>
              <w:jc w:val="center"/>
              <w:rPr>
                <w:b/>
                <w:lang w:val="sr-Cyrl-RS"/>
              </w:rPr>
            </w:pPr>
          </w:p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Default="00512074" w:rsidP="00E173F9">
            <w:pPr>
              <w:snapToGrid w:val="0"/>
              <w:jc w:val="center"/>
              <w:rPr>
                <w:b/>
                <w:lang w:val="sr-Latn-RS"/>
              </w:rPr>
            </w:pPr>
          </w:p>
          <w:p w:rsidR="00512074" w:rsidRPr="00D40C53" w:rsidRDefault="00512074" w:rsidP="00E173F9">
            <w:pPr>
              <w:snapToGrid w:val="0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ПРЕДСЕДНИК</w:t>
            </w:r>
            <w:r>
              <w:rPr>
                <w:b/>
                <w:lang w:val="sr-Cyrl-RS"/>
              </w:rPr>
              <w:t xml:space="preserve"> НАДЗОРНОГ ОДБОРА/ШКОЛСКОГ ОДБОРА/САВЕТА МЕСНЕ ЗАЈЕДНИЦЕ</w:t>
            </w:r>
          </w:p>
          <w:p w:rsidR="00512074" w:rsidRDefault="00512074" w:rsidP="00E173F9">
            <w:pPr>
              <w:jc w:val="center"/>
            </w:pPr>
            <w:r>
              <w:t>______________________________</w:t>
            </w:r>
          </w:p>
          <w:p w:rsidR="00512074" w:rsidRDefault="00512074" w:rsidP="00E173F9">
            <w:pPr>
              <w:jc w:val="center"/>
              <w:rPr>
                <w:i/>
              </w:rPr>
            </w:pPr>
            <w:r>
              <w:rPr>
                <w:i/>
              </w:rPr>
              <w:t>(орган управљања индиректног корисника)</w:t>
            </w:r>
          </w:p>
          <w:p w:rsidR="00512074" w:rsidRDefault="00512074" w:rsidP="00E173F9">
            <w:pPr>
              <w:jc w:val="center"/>
            </w:pPr>
          </w:p>
        </w:tc>
      </w:tr>
    </w:tbl>
    <w:p w:rsidR="003B7845" w:rsidRDefault="003B7845"/>
    <w:sectPr w:rsidR="003B78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74"/>
    <w:rsid w:val="00323DE2"/>
    <w:rsid w:val="003B7845"/>
    <w:rsid w:val="0051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51207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51207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Gutesa</dc:creator>
  <cp:lastModifiedBy>Anna Gutesa</cp:lastModifiedBy>
  <cp:revision>2</cp:revision>
  <dcterms:created xsi:type="dcterms:W3CDTF">2015-11-18T12:44:00Z</dcterms:created>
  <dcterms:modified xsi:type="dcterms:W3CDTF">2015-11-25T10:45:00Z</dcterms:modified>
</cp:coreProperties>
</file>